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7E5EC00" w:rsidR="00742C11" w:rsidRPr="00742C11" w:rsidRDefault="00742C11" w:rsidP="00A8557F">
      <w:pPr>
        <w:pStyle w:val="Nr"/>
      </w:pPr>
      <w:r w:rsidRPr="00742C11">
        <w:t xml:space="preserve">Część nr </w:t>
      </w:r>
      <w:r w:rsidR="00AF11C7">
        <w:t>8</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AF11C7"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AF11C7"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AF11C7"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AF11C7"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AF11C7"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7F1AF3"/>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11C7"/>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6.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